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17A74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338886DA" w14:textId="1479BCA8" w:rsidR="009C2623" w:rsidRPr="008547F1" w:rsidRDefault="002B1E21" w:rsidP="009C2623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236C8BEF" w14:textId="7D69EF4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BA8044F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 w oryginale</w:t>
      </w:r>
      <w:r w:rsidR="00997875" w:rsidRPr="007E6B75">
        <w:rPr>
          <w:i/>
        </w:rPr>
        <w:t>,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A4FEE" w14:textId="77777777" w:rsidR="00A93911" w:rsidRDefault="00A93911">
      <w:r>
        <w:separator/>
      </w:r>
    </w:p>
  </w:endnote>
  <w:endnote w:type="continuationSeparator" w:id="0">
    <w:p w14:paraId="6E224F9B" w14:textId="77777777" w:rsidR="00A93911" w:rsidRDefault="00A9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81FBE" w14:textId="77777777" w:rsidR="00A93911" w:rsidRDefault="00A93911">
      <w:r>
        <w:separator/>
      </w:r>
    </w:p>
  </w:footnote>
  <w:footnote w:type="continuationSeparator" w:id="0">
    <w:p w14:paraId="1CC12F27" w14:textId="77777777" w:rsidR="00A93911" w:rsidRDefault="00A93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8BA2D" w14:textId="3D3A4DBE" w:rsidR="001C3303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D5117">
      <w:rPr>
        <w:rFonts w:ascii="Calibri" w:hAnsi="Calibri"/>
        <w:sz w:val="36"/>
      </w:rPr>
      <w:t>NZ.2531.</w:t>
    </w:r>
    <w:r w:rsidR="002B1E21">
      <w:rPr>
        <w:rFonts w:ascii="Calibri" w:hAnsi="Calibri"/>
        <w:sz w:val="36"/>
      </w:rPr>
      <w:t>27</w:t>
    </w:r>
    <w:r w:rsidR="00AD5117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</w:t>
    </w:r>
  </w:p>
  <w:p w14:paraId="6CDD94F2" w14:textId="382E782F" w:rsidR="006F5D8C" w:rsidRPr="00C90E79" w:rsidRDefault="004C6762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 xml:space="preserve">załącznik Nr </w:t>
    </w:r>
    <w:r w:rsidR="002B1E21">
      <w:rPr>
        <w:rFonts w:ascii="Calibri" w:hAnsi="Calibri"/>
        <w:i/>
        <w:sz w:val="18"/>
      </w:rPr>
      <w:t>7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3303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1E21"/>
    <w:rsid w:val="002B3F0D"/>
    <w:rsid w:val="002C04CB"/>
    <w:rsid w:val="002C1036"/>
    <w:rsid w:val="002C1345"/>
    <w:rsid w:val="002C21F6"/>
    <w:rsid w:val="002C2B5A"/>
    <w:rsid w:val="002C6F80"/>
    <w:rsid w:val="002C72A5"/>
    <w:rsid w:val="002D04E8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5AC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1ED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4B8C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5696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06A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294"/>
    <w:rsid w:val="009739C1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5581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3911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D5117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3E2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0DF6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15</cp:revision>
  <cp:lastPrinted>2018-07-06T10:29:00Z</cp:lastPrinted>
  <dcterms:created xsi:type="dcterms:W3CDTF">2022-06-06T11:13:00Z</dcterms:created>
  <dcterms:modified xsi:type="dcterms:W3CDTF">2025-06-02T11:01:00Z</dcterms:modified>
</cp:coreProperties>
</file>